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77B73" w14:textId="72307990" w:rsidR="00803F59" w:rsidRPr="003D6E4A" w:rsidRDefault="00803F59" w:rsidP="00803F59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>
        <w:rPr>
          <w:rFonts w:ascii="Tahoma" w:eastAsia="Calibri" w:hAnsi="Tahoma" w:cs="Tahoma"/>
          <w:kern w:val="0"/>
          <w:szCs w:val="22"/>
          <w:lang w:eastAsia="en-US"/>
        </w:rPr>
        <w:t>2</w:t>
      </w:r>
      <w:r w:rsidR="008824B3">
        <w:rPr>
          <w:rFonts w:ascii="Tahoma" w:eastAsia="Calibri" w:hAnsi="Tahoma" w:cs="Tahoma"/>
          <w:kern w:val="0"/>
          <w:szCs w:val="22"/>
          <w:lang w:eastAsia="en-US"/>
        </w:rPr>
        <w:t>7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>
        <w:rPr>
          <w:rFonts w:ascii="Tahoma" w:eastAsia="Calibri" w:hAnsi="Tahoma" w:cs="Tahoma"/>
          <w:kern w:val="0"/>
          <w:szCs w:val="22"/>
          <w:lang w:eastAsia="en-US"/>
        </w:rPr>
        <w:t>7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</w:p>
    <w:p w14:paraId="4997DF71" w14:textId="77777777" w:rsidR="00803F59" w:rsidRPr="003D6E4A" w:rsidRDefault="00803F59" w:rsidP="00803F59">
      <w:pPr>
        <w:suppressAutoHyphens w:val="0"/>
        <w:overflowPunct/>
        <w:autoSpaceDE/>
        <w:ind w:right="-30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6263C4C5" w14:textId="77777777" w:rsidR="00803F59" w:rsidRPr="003D6E4A" w:rsidRDefault="00803F59" w:rsidP="00803F59">
      <w:pPr>
        <w:suppressAutoHyphens w:val="0"/>
        <w:overflowPunct/>
        <w:autoSpaceDE/>
        <w:spacing w:after="360" w:line="720" w:lineRule="auto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2880A7CA" w14:textId="77777777" w:rsidR="00803F59" w:rsidRPr="003D6E4A" w:rsidRDefault="00803F59" w:rsidP="00803F59">
      <w:pPr>
        <w:suppressAutoHyphens w:val="0"/>
        <w:overflowPunct/>
        <w:autoSpaceDE/>
        <w:spacing w:after="120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b/>
          <w:kern w:val="0"/>
          <w:szCs w:val="22"/>
          <w:lang w:eastAsia="en-US"/>
        </w:rPr>
        <w:t>Informacja o kwocie, jaką Zamawiający</w:t>
      </w:r>
    </w:p>
    <w:p w14:paraId="6AB1AB46" w14:textId="77777777" w:rsidR="00803F59" w:rsidRPr="003D6E4A" w:rsidRDefault="00803F59" w:rsidP="00803F59">
      <w:pPr>
        <w:suppressAutoHyphens w:val="0"/>
        <w:overflowPunct/>
        <w:autoSpaceDE/>
        <w:spacing w:line="480" w:lineRule="auto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b/>
          <w:kern w:val="0"/>
          <w:szCs w:val="22"/>
          <w:lang w:eastAsia="en-US"/>
        </w:rPr>
        <w:t xml:space="preserve">zamierza przeznaczyć na sfinansowanie zamówienia </w:t>
      </w:r>
    </w:p>
    <w:p w14:paraId="3D0493CA" w14:textId="1D5D5997" w:rsidR="00803F59" w:rsidRPr="003D6E4A" w:rsidRDefault="00803F59" w:rsidP="00803F59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  <w:t>postępowania o udzielenie zamówienia publicznego w trybie podstawowym bez możliwości negocjacji na „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Dostawę sprzętu komputerowego </w:t>
      </w:r>
      <w:r w:rsidR="008824B3">
        <w:rPr>
          <w:rFonts w:ascii="Tahoma" w:eastAsia="Calibri" w:hAnsi="Tahoma" w:cs="Tahoma"/>
          <w:kern w:val="0"/>
          <w:szCs w:val="22"/>
          <w:lang w:eastAsia="en-US"/>
        </w:rPr>
        <w:t xml:space="preserve">i oprogramowania </w:t>
      </w:r>
      <w:r>
        <w:rPr>
          <w:rFonts w:ascii="Tahoma" w:eastAsia="Calibri" w:hAnsi="Tahoma" w:cs="Tahoma"/>
          <w:kern w:val="0"/>
          <w:szCs w:val="22"/>
          <w:lang w:eastAsia="en-US"/>
        </w:rPr>
        <w:t>w ramach projektu</w:t>
      </w:r>
      <w:r w:rsidR="008824B3">
        <w:rPr>
          <w:rFonts w:ascii="Tahoma" w:eastAsia="Calibri" w:hAnsi="Tahoma" w:cs="Tahoma"/>
          <w:kern w:val="0"/>
          <w:szCs w:val="22"/>
          <w:lang w:eastAsia="en-US"/>
        </w:rPr>
        <w:t xml:space="preserve"> pn. „Cyfrowa Gmina”</w:t>
      </w:r>
    </w:p>
    <w:p w14:paraId="3FD7E2F8" w14:textId="77777777" w:rsidR="00517381" w:rsidRDefault="00803F59" w:rsidP="00517381">
      <w:pPr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Zamawiający na podstawie art. 222 ust. 4 ustawy z dnia 11 września 2019r. Prawo zamówień publicznych (</w:t>
      </w:r>
      <w:proofErr w:type="spellStart"/>
      <w:r w:rsidRPr="003D6E4A">
        <w:rPr>
          <w:rFonts w:ascii="Tahoma" w:eastAsia="Calibri" w:hAnsi="Tahoma" w:cs="Tahoma"/>
          <w:kern w:val="0"/>
          <w:szCs w:val="22"/>
          <w:lang w:eastAsia="en-US"/>
        </w:rPr>
        <w:t>t.j</w:t>
      </w:r>
      <w:proofErr w:type="spellEnd"/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. Dz. U. 2021 poz. 1129 ze zm.) informuje, że na sfinansowanie zamówienia pn. 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Dostawę sprzętu komputerowego </w:t>
      </w:r>
      <w:r w:rsidR="008824B3">
        <w:rPr>
          <w:rFonts w:ascii="Tahoma" w:eastAsia="Calibri" w:hAnsi="Tahoma" w:cs="Tahoma"/>
          <w:kern w:val="0"/>
          <w:szCs w:val="22"/>
          <w:lang w:eastAsia="en-US"/>
        </w:rPr>
        <w:t xml:space="preserve">i oprogramowania 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w ramach projektu </w:t>
      </w:r>
      <w:r w:rsidR="008824B3">
        <w:rPr>
          <w:rFonts w:ascii="Tahoma" w:eastAsia="Calibri" w:hAnsi="Tahoma" w:cs="Tahoma"/>
          <w:kern w:val="0"/>
          <w:szCs w:val="22"/>
          <w:lang w:eastAsia="en-US"/>
        </w:rPr>
        <w:t>pn. „Cyfrowa Gmina”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zamierza przeznaczyć kwotę w wysokości </w:t>
      </w:r>
      <w:r w:rsidR="002A23FE">
        <w:rPr>
          <w:rFonts w:ascii="Tahoma" w:eastAsia="Calibri" w:hAnsi="Tahoma" w:cs="Tahoma"/>
          <w:kern w:val="0"/>
          <w:szCs w:val="22"/>
          <w:lang w:eastAsia="en-US"/>
        </w:rPr>
        <w:t>1</w:t>
      </w:r>
      <w:r w:rsidR="00517381">
        <w:rPr>
          <w:rFonts w:ascii="Tahoma" w:eastAsia="Calibri" w:hAnsi="Tahoma" w:cs="Tahoma"/>
          <w:kern w:val="0"/>
          <w:szCs w:val="22"/>
          <w:lang w:eastAsia="en-US"/>
        </w:rPr>
        <w:t>90.554.23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 zł brutto</w:t>
      </w:r>
      <w:r w:rsidR="00517381">
        <w:rPr>
          <w:rFonts w:ascii="Tahoma" w:eastAsia="Calibri" w:hAnsi="Tahoma" w:cs="Tahoma"/>
          <w:kern w:val="0"/>
          <w:szCs w:val="22"/>
          <w:lang w:eastAsia="en-US"/>
        </w:rPr>
        <w:t>, w tym:</w:t>
      </w:r>
    </w:p>
    <w:p w14:paraId="4BFC5943" w14:textId="77777777" w:rsidR="00517381" w:rsidRDefault="00517381" w:rsidP="00517381">
      <w:pPr>
        <w:suppressAutoHyphens w:val="0"/>
        <w:overflowPunct/>
        <w:autoSpaceDE/>
        <w:spacing w:before="120" w:after="12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>
        <w:rPr>
          <w:rFonts w:ascii="Tahoma" w:eastAsia="Calibri" w:hAnsi="Tahoma" w:cs="Tahoma"/>
          <w:kern w:val="0"/>
          <w:szCs w:val="22"/>
          <w:lang w:eastAsia="en-US"/>
        </w:rPr>
        <w:t>Część 1 – 12.500,00 zł</w:t>
      </w:r>
    </w:p>
    <w:p w14:paraId="37A273ED" w14:textId="77777777" w:rsidR="00517381" w:rsidRDefault="00517381" w:rsidP="00517381">
      <w:pPr>
        <w:suppressAutoHyphens w:val="0"/>
        <w:overflowPunct/>
        <w:autoSpaceDE/>
        <w:spacing w:before="120" w:after="12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>
        <w:rPr>
          <w:rFonts w:ascii="Tahoma" w:eastAsia="Calibri" w:hAnsi="Tahoma" w:cs="Tahoma"/>
          <w:kern w:val="0"/>
          <w:szCs w:val="22"/>
          <w:lang w:eastAsia="en-US"/>
        </w:rPr>
        <w:t>Część 2 – 111.500,00 zł</w:t>
      </w:r>
    </w:p>
    <w:p w14:paraId="7CD48F97" w14:textId="77777777" w:rsidR="00517381" w:rsidRDefault="00517381" w:rsidP="00517381">
      <w:pPr>
        <w:suppressAutoHyphens w:val="0"/>
        <w:overflowPunct/>
        <w:autoSpaceDE/>
        <w:spacing w:before="120" w:after="12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>
        <w:rPr>
          <w:rFonts w:ascii="Tahoma" w:eastAsia="Calibri" w:hAnsi="Tahoma" w:cs="Tahoma"/>
          <w:kern w:val="0"/>
          <w:szCs w:val="22"/>
          <w:lang w:eastAsia="en-US"/>
        </w:rPr>
        <w:t>Część 3 – 6.500,00 zł</w:t>
      </w:r>
    </w:p>
    <w:p w14:paraId="73A693C8" w14:textId="611E52BB" w:rsidR="00803F59" w:rsidRDefault="00517381" w:rsidP="00517381">
      <w:pPr>
        <w:suppressAutoHyphens w:val="0"/>
        <w:overflowPunct/>
        <w:autoSpaceDE/>
        <w:spacing w:before="120" w:after="12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>
        <w:rPr>
          <w:rFonts w:ascii="Tahoma" w:eastAsia="Calibri" w:hAnsi="Tahoma" w:cs="Tahoma"/>
          <w:kern w:val="0"/>
          <w:szCs w:val="22"/>
          <w:lang w:eastAsia="en-US"/>
        </w:rPr>
        <w:t>Część 4 – 36.600,00 zł</w:t>
      </w:r>
    </w:p>
    <w:p w14:paraId="6358A98C" w14:textId="01CCF745" w:rsidR="00517381" w:rsidRDefault="00517381" w:rsidP="00517381">
      <w:pPr>
        <w:suppressAutoHyphens w:val="0"/>
        <w:overflowPunct/>
        <w:autoSpaceDE/>
        <w:spacing w:before="120" w:after="12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>
        <w:rPr>
          <w:rFonts w:ascii="Tahoma" w:eastAsia="Calibri" w:hAnsi="Tahoma" w:cs="Tahoma"/>
          <w:kern w:val="0"/>
          <w:szCs w:val="22"/>
          <w:lang w:eastAsia="en-US"/>
        </w:rPr>
        <w:t>Część 5 – 21.000,00 zł</w:t>
      </w:r>
    </w:p>
    <w:p w14:paraId="2F36C8EA" w14:textId="530C25AF" w:rsidR="00517381" w:rsidRPr="003D6E4A" w:rsidRDefault="00517381" w:rsidP="00517381">
      <w:pPr>
        <w:suppressAutoHyphens w:val="0"/>
        <w:overflowPunct/>
        <w:autoSpaceDE/>
        <w:spacing w:before="120" w:after="12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>
        <w:rPr>
          <w:rFonts w:ascii="Tahoma" w:eastAsia="Calibri" w:hAnsi="Tahoma" w:cs="Tahoma"/>
          <w:kern w:val="0"/>
          <w:szCs w:val="22"/>
          <w:lang w:eastAsia="en-US"/>
        </w:rPr>
        <w:t>Część 6 – 2.454,23 zł</w:t>
      </w:r>
    </w:p>
    <w:p w14:paraId="588052F8" w14:textId="77777777" w:rsidR="00803F59" w:rsidRPr="003D6E4A" w:rsidRDefault="00803F59" w:rsidP="00803F59">
      <w:pPr>
        <w:tabs>
          <w:tab w:val="left" w:pos="700"/>
        </w:tabs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</w:p>
    <w:p w14:paraId="4C57FCAE" w14:textId="77777777" w:rsidR="001C32D6" w:rsidRPr="000266F0" w:rsidRDefault="001C32D6" w:rsidP="001C32D6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Z up. </w:t>
      </w:r>
      <w:r w:rsidRPr="000266F0">
        <w:rPr>
          <w:rFonts w:ascii="Tahoma" w:hAnsi="Tahoma" w:cs="Tahoma"/>
          <w:b/>
          <w:bCs/>
          <w:i/>
        </w:rPr>
        <w:t>Wójt</w:t>
      </w:r>
      <w:r>
        <w:rPr>
          <w:rFonts w:ascii="Tahoma" w:hAnsi="Tahoma" w:cs="Tahoma"/>
          <w:b/>
          <w:bCs/>
          <w:i/>
        </w:rPr>
        <w:t>a</w:t>
      </w:r>
      <w:r w:rsidRPr="000266F0">
        <w:rPr>
          <w:rFonts w:ascii="Tahoma" w:hAnsi="Tahoma" w:cs="Tahoma"/>
          <w:b/>
          <w:bCs/>
          <w:i/>
        </w:rPr>
        <w:t xml:space="preserve"> Gminy Mszana</w:t>
      </w:r>
    </w:p>
    <w:p w14:paraId="66858616" w14:textId="5574B7C2" w:rsidR="001C32D6" w:rsidRPr="000266F0" w:rsidRDefault="001C32D6" w:rsidP="001C32D6">
      <w:pPr>
        <w:tabs>
          <w:tab w:val="num" w:pos="540"/>
          <w:tab w:val="left" w:pos="5103"/>
        </w:tabs>
        <w:spacing w:after="240"/>
        <w:ind w:left="4962" w:hanging="20"/>
        <w:rPr>
          <w:rFonts w:ascii="Tahoma" w:hAnsi="Tahoma" w:cs="Tahoma"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>
        <w:rPr>
          <w:rFonts w:ascii="Tahoma" w:hAnsi="Tahoma" w:cs="Tahoma"/>
          <w:b/>
          <w:bCs/>
          <w:i/>
        </w:rPr>
        <w:t>Błażej Tatarczyk</w:t>
      </w:r>
    </w:p>
    <w:p w14:paraId="6C7E3FE4" w14:textId="187EDA40" w:rsidR="00C358D4" w:rsidRPr="00803F59" w:rsidRDefault="00C358D4" w:rsidP="00803F59">
      <w:pPr>
        <w:rPr>
          <w:rFonts w:eastAsia="Lucida Sans Unicode"/>
        </w:rPr>
      </w:pPr>
    </w:p>
    <w:sectPr w:rsidR="00C358D4" w:rsidRPr="00803F59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8D3AE" w14:textId="77777777" w:rsidR="00233AF3" w:rsidRDefault="00233AF3" w:rsidP="00DA5839">
      <w:r>
        <w:separator/>
      </w:r>
    </w:p>
  </w:endnote>
  <w:endnote w:type="continuationSeparator" w:id="0">
    <w:p w14:paraId="3A698E70" w14:textId="77777777" w:rsidR="00233AF3" w:rsidRDefault="00233AF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FF543" w14:textId="77777777" w:rsidR="00233AF3" w:rsidRDefault="00233AF3" w:rsidP="00DA5839">
      <w:r>
        <w:separator/>
      </w:r>
    </w:p>
  </w:footnote>
  <w:footnote w:type="continuationSeparator" w:id="0">
    <w:p w14:paraId="158B088D" w14:textId="77777777" w:rsidR="00233AF3" w:rsidRDefault="00233AF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142EE5BF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8824B3">
      <w:rPr>
        <w:rFonts w:ascii="Tahoma" w:hAnsi="Tahoma" w:cs="Tahoma"/>
      </w:rPr>
      <w:t>0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392A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582A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2D6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3AF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38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1FC9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24B3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D4303"/>
    <w:rsid w:val="007F6B96"/>
    <w:rsid w:val="00806F37"/>
    <w:rsid w:val="008416F7"/>
    <w:rsid w:val="008913E1"/>
    <w:rsid w:val="008A13D6"/>
    <w:rsid w:val="008E10A5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2022-07-27T07:00:00Z</dcterms:modified>
</cp:coreProperties>
</file>